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 xml:space="preserve">ul. Wojska Polskiego </w:t>
      </w:r>
      <w:proofErr w:type="spellStart"/>
      <w:r w:rsidRPr="00CE59D1">
        <w:rPr>
          <w:rFonts w:ascii="Arial" w:hAnsi="Arial" w:cs="Arial"/>
          <w:b/>
          <w:szCs w:val="21"/>
        </w:rPr>
        <w:t>2B</w:t>
      </w:r>
      <w:proofErr w:type="spellEnd"/>
    </w:p>
    <w:p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E32BCE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4A297C" w:rsidRDefault="00E32BCE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>OŚWIADCZENIE WYKONAWCY</w:t>
      </w:r>
    </w:p>
    <w:p w:rsidR="00E32BCE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:rsidR="00E32BCE" w:rsidRPr="004A297C" w:rsidRDefault="00E32BCE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E32BCE" w:rsidRPr="00DD4914" w:rsidRDefault="00E32BCE" w:rsidP="00FF1D2F">
      <w:pPr>
        <w:ind w:left="708" w:hanging="708"/>
        <w:jc w:val="both"/>
        <w:rPr>
          <w:rFonts w:ascii="Times New Roman" w:hAnsi="Times New Roman"/>
        </w:rPr>
      </w:pPr>
      <w:r w:rsidRPr="00CF2D74">
        <w:rPr>
          <w:rFonts w:ascii="Arial" w:hAnsi="Arial" w:cs="Arial"/>
        </w:rPr>
        <w:t>Na potrzeby postępowania o udzielenie zamówienia publicznego</w:t>
      </w:r>
      <w:r w:rsidRPr="00CF2D74">
        <w:rPr>
          <w:rFonts w:ascii="Arial" w:hAnsi="Arial" w:cs="Arial"/>
        </w:rPr>
        <w:br/>
        <w:t xml:space="preserve">pn. </w:t>
      </w:r>
      <w:r w:rsidR="00100139" w:rsidRPr="00100139">
        <w:rPr>
          <w:rFonts w:ascii="Times New Roman" w:hAnsi="Times New Roman"/>
          <w:b/>
        </w:rPr>
        <w:t xml:space="preserve">Dostawa wyposażenia do pracowni przedmiotowej w Zespole Szkół </w:t>
      </w:r>
      <w:r w:rsidR="00FF1D2F">
        <w:rPr>
          <w:rFonts w:ascii="Times New Roman" w:hAnsi="Times New Roman"/>
          <w:b/>
        </w:rPr>
        <w:t>Techn</w:t>
      </w:r>
      <w:r w:rsidR="00100139" w:rsidRPr="00100139">
        <w:rPr>
          <w:rFonts w:ascii="Times New Roman" w:hAnsi="Times New Roman"/>
          <w:b/>
        </w:rPr>
        <w:t xml:space="preserve">icznych w Mielcu </w:t>
      </w:r>
      <w:r w:rsidR="00C75485" w:rsidRPr="0048153B">
        <w:rPr>
          <w:rFonts w:ascii="Times New Roman" w:hAnsi="Times New Roman"/>
          <w:b/>
        </w:rPr>
        <w:t>re</w:t>
      </w:r>
      <w:r w:rsidR="00F214F1">
        <w:rPr>
          <w:rFonts w:ascii="Times New Roman" w:hAnsi="Times New Roman"/>
          <w:b/>
        </w:rPr>
        <w:t>alizowana</w:t>
      </w:r>
      <w:r w:rsidR="00C75485" w:rsidRPr="00CE6842">
        <w:rPr>
          <w:rFonts w:ascii="Times New Roman" w:hAnsi="Times New Roman"/>
          <w:b/>
        </w:rPr>
        <w:t xml:space="preserve"> w ramach projektu „</w:t>
      </w:r>
      <w:r w:rsidR="00C75485" w:rsidRPr="00514A71">
        <w:rPr>
          <w:rFonts w:ascii="Times New Roman" w:hAnsi="Times New Roman"/>
          <w:b/>
        </w:rPr>
        <w:t>Mielec stawia na zawodowców – edycja II”</w:t>
      </w:r>
      <w:r w:rsidRPr="00CF2D74">
        <w:rPr>
          <w:rFonts w:ascii="Arial" w:hAnsi="Arial" w:cs="Arial"/>
        </w:rPr>
        <w:t xml:space="preserve">, prowadzonego przez </w:t>
      </w:r>
      <w:r w:rsidR="008A5ABE" w:rsidRPr="00CF2D74">
        <w:rPr>
          <w:rFonts w:ascii="Arial" w:hAnsi="Arial" w:cs="Arial"/>
        </w:rPr>
        <w:t>CKPiDN</w:t>
      </w:r>
      <w:r w:rsidRPr="00CF2D74">
        <w:rPr>
          <w:rFonts w:ascii="Arial" w:hAnsi="Arial" w:cs="Arial"/>
        </w:rPr>
        <w:t xml:space="preserve"> w Mielcu na podstawie ustawy z dnia 11 września 2019 r. Prawo zamówień publicznych (t. j. Dz. U. 2019 r. poz. 2019 ze zm.), zwanej w dalszej części PZP</w:t>
      </w:r>
      <w:r w:rsidRPr="00CF2D74">
        <w:rPr>
          <w:rFonts w:ascii="Arial" w:hAnsi="Arial" w:cs="Arial"/>
          <w:i/>
        </w:rPr>
        <w:t xml:space="preserve">, </w:t>
      </w:r>
      <w:r w:rsidRPr="00CF2D74">
        <w:rPr>
          <w:rFonts w:ascii="Arial" w:hAnsi="Arial" w:cs="Arial"/>
        </w:rPr>
        <w:t>oświadczam, co następuje: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1. Oświadczam, że spełniam warunki udziału w postępowaniu określone przez Zamawiającego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w Specyfikacji Warunków Zamówienia</w:t>
      </w:r>
      <w:bookmarkStart w:id="0" w:name="_GoBack"/>
      <w:bookmarkEnd w:id="0"/>
      <w:r w:rsidRPr="00CF2D74">
        <w:rPr>
          <w:rFonts w:ascii="Arial" w:hAnsi="Arial" w:cs="Arial"/>
        </w:rPr>
        <w:t>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F2D74">
        <w:rPr>
          <w:rFonts w:ascii="Arial" w:hAnsi="Arial" w:cs="Arial"/>
        </w:rPr>
        <w:t>2. Oświadczam, że w celu wykazania spełniania warunków udziału w postępowaniu, określonych przez Zamawiającego w Specyfikacji Warunków Z</w:t>
      </w:r>
      <w:r>
        <w:rPr>
          <w:rFonts w:ascii="Arial" w:hAnsi="Arial" w:cs="Arial"/>
        </w:rPr>
        <w:t>mówienia w ust. ………………………………</w:t>
      </w:r>
      <w:r w:rsidRPr="00CF2D74">
        <w:rPr>
          <w:rFonts w:ascii="Arial" w:hAnsi="Arial" w:cs="Arial"/>
        </w:rPr>
        <w:t xml:space="preserve">….. </w:t>
      </w:r>
      <w:r>
        <w:rPr>
          <w:rFonts w:ascii="Arial" w:hAnsi="Arial" w:cs="Arial"/>
        </w:rPr>
        <w:t xml:space="preserve">         </w:t>
      </w:r>
      <w:r w:rsidRPr="00CF2D74">
        <w:rPr>
          <w:rFonts w:ascii="Arial" w:hAnsi="Arial" w:cs="Arial"/>
          <w:sz w:val="16"/>
          <w:szCs w:val="16"/>
        </w:rPr>
        <w:t xml:space="preserve"> 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</w:t>
      </w:r>
      <w:r w:rsidRPr="00CF2D74">
        <w:rPr>
          <w:rFonts w:ascii="Arial" w:hAnsi="Arial" w:cs="Arial"/>
        </w:rPr>
        <w:t>na zasobach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podmiotu/ów: 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</w:t>
      </w:r>
      <w:r>
        <w:rPr>
          <w:rFonts w:ascii="Arial" w:hAnsi="Arial" w:cs="Arial"/>
          <w:sz w:val="21"/>
          <w:szCs w:val="21"/>
        </w:rPr>
        <w:t>……………..</w:t>
      </w:r>
      <w:r w:rsidRPr="00822991">
        <w:rPr>
          <w:rFonts w:ascii="Arial" w:hAnsi="Arial" w:cs="Arial"/>
          <w:sz w:val="21"/>
          <w:szCs w:val="21"/>
        </w:rPr>
        <w:t>………………</w:t>
      </w:r>
    </w:p>
    <w:p w:rsidR="00E32BCE" w:rsidRPr="00822991" w:rsidRDefault="00E32BCE" w:rsidP="00CE59D1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822991">
        <w:rPr>
          <w:rFonts w:ascii="Arial" w:hAnsi="Arial" w:cs="Arial"/>
          <w:sz w:val="21"/>
          <w:szCs w:val="21"/>
        </w:rPr>
        <w:t xml:space="preserve">…………... </w:t>
      </w:r>
      <w:r w:rsidRPr="0082299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32BCE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3. Oświadczam, że nie podlegam wykluczeniu z postępowania na podstawie art. 108 ust. 1 pkt 1-6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4. Oświadczam, że nie podlegam wykluczeniu z postępowania na podstawie art. 109 ust. 1 pkt 4 ustawy Pzp.</w:t>
      </w:r>
    </w:p>
    <w:p w:rsidR="00E32BCE" w:rsidRPr="00CF2D74" w:rsidRDefault="00E32BCE" w:rsidP="00CE59D1">
      <w:pPr>
        <w:spacing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 xml:space="preserve">5. Oświadczam, że zachodzą w stosunku do mnie podstawy wykluczenia z postępowania na podstawie art. …………. ustawy Pzp </w:t>
      </w:r>
      <w:r w:rsidRPr="00CF2D74">
        <w:rPr>
          <w:rFonts w:ascii="Arial" w:hAnsi="Arial" w:cs="Arial"/>
          <w:i/>
        </w:rPr>
        <w:t xml:space="preserve">(podać mającą zastosowanie podstawę wykluczenia spośród wymienionych w art. 108 ust. 1, 2, 5  ustawy Pzp lub art. 109 ust. 1 pkt 4 ustawy Pzp). </w:t>
      </w:r>
      <w:r w:rsidRPr="00CF2D74">
        <w:rPr>
          <w:rFonts w:ascii="Arial" w:hAnsi="Arial" w:cs="Arial"/>
        </w:rPr>
        <w:t xml:space="preserve">Jednocześnie oświadczam, że w związku z ww. okolicznością, na podstawie art. 110 ust. 2 ustawy </w:t>
      </w:r>
      <w:r w:rsidRPr="00CF2D74">
        <w:rPr>
          <w:rFonts w:ascii="Arial" w:hAnsi="Arial" w:cs="Arial"/>
        </w:rPr>
        <w:lastRenderedPageBreak/>
        <w:t>Pzp podjąłem następujące środki naprawcze: 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E32BCE" w:rsidRPr="00CF2D74" w:rsidRDefault="00E32BCE" w:rsidP="00CE59D1">
      <w:pPr>
        <w:spacing w:after="12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6. Oświadczam, że w stosunku do następującego/</w:t>
      </w:r>
      <w:proofErr w:type="spellStart"/>
      <w:r w:rsidRPr="00CF2D74">
        <w:rPr>
          <w:rFonts w:ascii="Arial" w:hAnsi="Arial" w:cs="Arial"/>
        </w:rPr>
        <w:t>ych</w:t>
      </w:r>
      <w:proofErr w:type="spellEnd"/>
      <w:r w:rsidRPr="00CF2D74">
        <w:rPr>
          <w:rFonts w:ascii="Arial" w:hAnsi="Arial" w:cs="Arial"/>
        </w:rPr>
        <w:t xml:space="preserve"> podmiotu/</w:t>
      </w:r>
      <w:proofErr w:type="spellStart"/>
      <w:r w:rsidRPr="00CF2D74">
        <w:rPr>
          <w:rFonts w:ascii="Arial" w:hAnsi="Arial" w:cs="Arial"/>
        </w:rPr>
        <w:t>tów</w:t>
      </w:r>
      <w:proofErr w:type="spellEnd"/>
      <w:r w:rsidRPr="00CF2D74">
        <w:rPr>
          <w:rFonts w:ascii="Arial" w:hAnsi="Arial" w:cs="Arial"/>
        </w:rPr>
        <w:t xml:space="preserve">, udostępniających mi niezbędne zasoby na potrzeby realizacji zamówienia, tj.: </w:t>
      </w:r>
    </w:p>
    <w:p w:rsidR="00E32BCE" w:rsidRPr="00DD13BC" w:rsidRDefault="00E32BCE" w:rsidP="00CE59D1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DD13BC">
        <w:rPr>
          <w:rFonts w:ascii="Arial" w:hAnsi="Arial" w:cs="Arial"/>
          <w:i/>
          <w:sz w:val="16"/>
          <w:szCs w:val="16"/>
        </w:rPr>
        <w:t xml:space="preserve">     (podać pełną nazwę/firmę, adres, a także w zależności od podmiotu: NIP/PESEL, 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KRS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/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)</w:t>
      </w:r>
      <w:r w:rsidRPr="00DD13BC">
        <w:rPr>
          <w:rFonts w:ascii="Arial" w:hAnsi="Arial" w:cs="Arial"/>
          <w:sz w:val="21"/>
          <w:szCs w:val="21"/>
        </w:rPr>
        <w:t xml:space="preserve"> nie zachodzą podstawy </w:t>
      </w:r>
      <w:r w:rsidRPr="00CF2D74">
        <w:rPr>
          <w:rFonts w:ascii="Arial" w:hAnsi="Arial" w:cs="Arial"/>
        </w:rPr>
        <w:t>wykluczenia z postępowania o udzielenie zamówienia.</w:t>
      </w:r>
    </w:p>
    <w:p w:rsidR="00E32BCE" w:rsidRPr="00CF2D74" w:rsidRDefault="00E32BCE" w:rsidP="00CE59D1">
      <w:pPr>
        <w:spacing w:after="0" w:line="276" w:lineRule="auto"/>
        <w:jc w:val="both"/>
        <w:rPr>
          <w:rFonts w:ascii="Arial" w:hAnsi="Arial" w:cs="Arial"/>
        </w:rPr>
      </w:pPr>
      <w:r w:rsidRPr="00CF2D74">
        <w:rPr>
          <w:rFonts w:ascii="Arial" w:hAnsi="Arial" w:cs="Arial"/>
        </w:rPr>
        <w:t>7</w:t>
      </w:r>
      <w:r w:rsidRPr="00CF2D74">
        <w:rPr>
          <w:rFonts w:ascii="Arial" w:hAnsi="Arial" w:cs="Arial"/>
          <w:b/>
        </w:rPr>
        <w:t xml:space="preserve">. </w:t>
      </w:r>
      <w:r w:rsidRPr="00CF2D74">
        <w:rPr>
          <w:rFonts w:ascii="Arial" w:hAnsi="Arial" w:cs="Arial"/>
        </w:rPr>
        <w:t xml:space="preserve">Oświadczam, że wszystkie informacje podane w powyższych oświadczeniach są aktualne </w:t>
      </w:r>
      <w:r w:rsidRPr="00CF2D7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32BCE" w:rsidRPr="004A297C" w:rsidRDefault="00E32BCE" w:rsidP="00CE59D1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32BCE" w:rsidRDefault="00E32BCE" w:rsidP="00CE59D1">
      <w:pPr>
        <w:spacing w:after="0" w:line="276" w:lineRule="auto"/>
        <w:rPr>
          <w:rFonts w:ascii="Arial" w:hAnsi="Arial" w:cs="Arial"/>
        </w:rPr>
      </w:pPr>
    </w:p>
    <w:p w:rsidR="00E32BCE" w:rsidRPr="004A297C" w:rsidRDefault="00E32BCE" w:rsidP="00CE59D1">
      <w:pPr>
        <w:spacing w:after="0" w:line="276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>Data, miejscowość oraz podpis(-y):</w:t>
      </w:r>
    </w:p>
    <w:p w:rsidR="00E32BCE" w:rsidRPr="004A297C" w:rsidRDefault="00E32BCE">
      <w:pPr>
        <w:spacing w:after="0" w:line="276" w:lineRule="auto"/>
        <w:rPr>
          <w:rFonts w:ascii="Arial" w:hAnsi="Arial" w:cs="Arial"/>
        </w:rPr>
      </w:pPr>
    </w:p>
    <w:sectPr w:rsidR="00E32BCE" w:rsidRPr="004A297C" w:rsidSect="00CE59D1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B09" w:rsidRDefault="00C90B09" w:rsidP="000651C4">
      <w:pPr>
        <w:spacing w:after="0" w:line="240" w:lineRule="auto"/>
      </w:pPr>
      <w:r>
        <w:separator/>
      </w:r>
    </w:p>
  </w:endnote>
  <w:endnote w:type="continuationSeparator" w:id="0">
    <w:p w:rsidR="00C90B09" w:rsidRDefault="00C90B09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8A5ABE">
    <w:pPr>
      <w:pStyle w:val="Stopka"/>
      <w:jc w:val="right"/>
    </w:pPr>
    <w:r>
      <w:rPr>
        <w:noProof/>
        <w:lang w:eastAsia="pl-PL"/>
      </w:rPr>
      <w:drawing>
        <wp:inline distT="0" distB="0" distL="0" distR="0">
          <wp:extent cx="6435725" cy="532130"/>
          <wp:effectExtent l="19050" t="0" r="3175" b="0"/>
          <wp:docPr id="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5725" cy="53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2BCE" w:rsidRDefault="00E32BC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8A5ABE">
    <w:pPr>
      <w:pStyle w:val="Stopka"/>
    </w:pPr>
    <w:r>
      <w:rPr>
        <w:noProof/>
        <w:lang w:eastAsia="pl-PL"/>
      </w:rPr>
      <w:drawing>
        <wp:inline distT="0" distB="0" distL="0" distR="0">
          <wp:extent cx="6435725" cy="532130"/>
          <wp:effectExtent l="19050" t="0" r="3175" b="0"/>
          <wp:docPr id="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5725" cy="532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B09" w:rsidRDefault="00C90B09" w:rsidP="000651C4">
      <w:pPr>
        <w:spacing w:after="0" w:line="240" w:lineRule="auto"/>
      </w:pPr>
      <w:r>
        <w:separator/>
      </w:r>
    </w:p>
  </w:footnote>
  <w:footnote w:type="continuationSeparator" w:id="0">
    <w:p w:rsidR="00C90B09" w:rsidRDefault="00C90B09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BCE" w:rsidRDefault="00E32BCE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p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:rsidR="00E32BCE" w:rsidRDefault="00E32BC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139"/>
    <w:rsid w:val="00100BD4"/>
    <w:rsid w:val="001317C4"/>
    <w:rsid w:val="00166C9C"/>
    <w:rsid w:val="00230FFB"/>
    <w:rsid w:val="00246334"/>
    <w:rsid w:val="00282EBC"/>
    <w:rsid w:val="002A1D33"/>
    <w:rsid w:val="002B03F3"/>
    <w:rsid w:val="002B1710"/>
    <w:rsid w:val="002B2DB2"/>
    <w:rsid w:val="002C09DD"/>
    <w:rsid w:val="00306FE4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912F0"/>
    <w:rsid w:val="00592923"/>
    <w:rsid w:val="005A51C8"/>
    <w:rsid w:val="005A75D4"/>
    <w:rsid w:val="005D2876"/>
    <w:rsid w:val="00620927"/>
    <w:rsid w:val="00625C95"/>
    <w:rsid w:val="00630080"/>
    <w:rsid w:val="006342CA"/>
    <w:rsid w:val="00643456"/>
    <w:rsid w:val="00656030"/>
    <w:rsid w:val="00700EBE"/>
    <w:rsid w:val="00705206"/>
    <w:rsid w:val="00712FE2"/>
    <w:rsid w:val="007404E8"/>
    <w:rsid w:val="0074523B"/>
    <w:rsid w:val="00822991"/>
    <w:rsid w:val="00826688"/>
    <w:rsid w:val="00833139"/>
    <w:rsid w:val="008465CF"/>
    <w:rsid w:val="00850850"/>
    <w:rsid w:val="00875957"/>
    <w:rsid w:val="00876002"/>
    <w:rsid w:val="008A5ABE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0B09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D44FA"/>
    <w:rsid w:val="00EF4832"/>
    <w:rsid w:val="00F16A3D"/>
    <w:rsid w:val="00F214F1"/>
    <w:rsid w:val="00F2668F"/>
    <w:rsid w:val="00FB2F84"/>
    <w:rsid w:val="00FD676B"/>
    <w:rsid w:val="00FF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2373</Characters>
  <Application>Microsoft Office Word</Application>
  <DocSecurity>0</DocSecurity>
  <Lines>19</Lines>
  <Paragraphs>5</Paragraphs>
  <ScaleCrop>false</ScaleCrop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2023-02-19T13:48:00Z</dcterms:created>
  <dcterms:modified xsi:type="dcterms:W3CDTF">2023-02-28T20:14:00Z</dcterms:modified>
</cp:coreProperties>
</file>